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894" w:rsidRDefault="00267894" w:rsidP="00267894">
      <w:pPr>
        <w:widowControl w:val="0"/>
        <w:numPr>
          <w:ilvl w:val="0"/>
          <w:numId w:val="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General information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The flag </w:t>
      </w:r>
    </w:p>
    <w:p w:rsidR="00267894" w:rsidRDefault="00267894" w:rsidP="00267894">
      <w:pPr>
        <w:widowControl w:val="0"/>
        <w:autoSpaceDE w:val="0"/>
        <w:autoSpaceDN w:val="0"/>
        <w:adjustRightInd w:val="0"/>
        <w:spacing w:after="40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Names for the American flag</w:t>
      </w:r>
    </w:p>
    <w:p w:rsidR="00267894" w:rsidRDefault="00267894" w:rsidP="0026789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is the American flag called?</w:t>
      </w:r>
    </w:p>
    <w:p w:rsidR="00267894" w:rsidRDefault="00267894" w:rsidP="0026789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      Description of the flag</w:t>
      </w:r>
    </w:p>
    <w:p w:rsidR="00267894" w:rsidRDefault="00267894" w:rsidP="0026789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is the American flag like?</w:t>
      </w:r>
    </w:p>
    <w:p w:rsidR="00267894" w:rsidRDefault="00267894" w:rsidP="0026789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      Origins of the symbols</w:t>
      </w:r>
    </w:p>
    <w:p w:rsidR="00267894" w:rsidRDefault="00267894" w:rsidP="00267894">
      <w:pPr>
        <w:widowControl w:val="0"/>
        <w:numPr>
          <w:ilvl w:val="0"/>
          <w:numId w:val="3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do these symbols (The stars and stripes) stand for? 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4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The States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5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Number of States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How many states make up the United Sates?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The national anthem 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7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Name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is the name of the American national anthem?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8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New York</w:t>
      </w:r>
    </w:p>
    <w:p w:rsidR="00267894" w:rsidRDefault="00267894" w:rsidP="00267894">
      <w:pPr>
        <w:widowControl w:val="0"/>
        <w:autoSpaceDE w:val="0"/>
        <w:autoSpaceDN w:val="0"/>
        <w:adjustRightInd w:val="0"/>
        <w:spacing w:after="40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Name of the State:  In which American state is New York City?</w:t>
      </w:r>
    </w:p>
    <w:p w:rsidR="00267894" w:rsidRDefault="00267894" w:rsidP="00267894">
      <w:pPr>
        <w:widowControl w:val="0"/>
        <w:numPr>
          <w:ilvl w:val="0"/>
          <w:numId w:val="9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Divisions within New York:  How many boroughs are there in New York state?</w:t>
      </w:r>
    </w:p>
    <w:p w:rsidR="00267894" w:rsidRDefault="00267894" w:rsidP="00267894">
      <w:pPr>
        <w:widowControl w:val="0"/>
        <w:autoSpaceDE w:val="0"/>
        <w:autoSpaceDN w:val="0"/>
        <w:adjustRightInd w:val="0"/>
        <w:spacing w:after="40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are their names?</w:t>
      </w:r>
    </w:p>
    <w:p w:rsidR="00267894" w:rsidRDefault="00267894" w:rsidP="00267894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 xml:space="preserve">Name of the River: What is the name of the </w:t>
      </w:r>
      <w:proofErr w:type="gramStart"/>
      <w:r>
        <w:rPr>
          <w:rFonts w:ascii="Helvetica" w:hAnsi="Helvetica" w:cs="Helvetica"/>
        </w:rPr>
        <w:t>river which</w:t>
      </w:r>
      <w:proofErr w:type="gramEnd"/>
      <w:r>
        <w:rPr>
          <w:rFonts w:ascii="Helvetica" w:hAnsi="Helvetica" w:cs="Helvetica"/>
        </w:rPr>
        <w:t xml:space="preserve"> runs through NY?</w:t>
      </w:r>
    </w:p>
    <w:p w:rsidR="00267894" w:rsidRDefault="00267894" w:rsidP="00267894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lastRenderedPageBreak/>
        <w:t>Most famous buildings / Places: What are the most famous buildings / places in NY?</w:t>
      </w:r>
    </w:p>
    <w:p w:rsidR="00267894" w:rsidRDefault="00267894" w:rsidP="00267894">
      <w:pPr>
        <w:widowControl w:val="0"/>
        <w:numPr>
          <w:ilvl w:val="0"/>
          <w:numId w:val="10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proofErr w:type="spellStart"/>
      <w:r>
        <w:rPr>
          <w:rFonts w:ascii="Helvetica" w:hAnsi="Helvetica" w:cs="Helvetica"/>
        </w:rPr>
        <w:t>Colour</w:t>
      </w:r>
      <w:proofErr w:type="spellEnd"/>
      <w:r>
        <w:rPr>
          <w:rFonts w:ascii="Helvetica" w:hAnsi="Helvetica" w:cs="Helvetica"/>
        </w:rPr>
        <w:t xml:space="preserve"> of New York’s: What </w:t>
      </w:r>
      <w:proofErr w:type="spellStart"/>
      <w:r>
        <w:rPr>
          <w:rFonts w:ascii="Helvetica" w:hAnsi="Helvetica" w:cs="Helvetica"/>
        </w:rPr>
        <w:t>colour</w:t>
      </w:r>
      <w:proofErr w:type="spellEnd"/>
      <w:r>
        <w:rPr>
          <w:rFonts w:ascii="Helvetica" w:hAnsi="Helvetica" w:cs="Helvetica"/>
        </w:rPr>
        <w:t xml:space="preserve"> are NY’s...</w:t>
      </w:r>
    </w:p>
    <w:p w:rsidR="00267894" w:rsidRDefault="00267894" w:rsidP="00267894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Cabs (Taxis)</w:t>
      </w:r>
    </w:p>
    <w:p w:rsidR="00267894" w:rsidRDefault="00267894" w:rsidP="00267894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0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Police cars</w:t>
      </w:r>
    </w:p>
    <w:p w:rsidR="00267894" w:rsidRDefault="00267894" w:rsidP="00267894">
      <w:pPr>
        <w:widowControl w:val="0"/>
        <w:numPr>
          <w:ilvl w:val="0"/>
          <w:numId w:val="11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Fire Trucks (Fire engines)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12"/>
        </w:numPr>
        <w:tabs>
          <w:tab w:val="left" w:pos="220"/>
          <w:tab w:val="left" w:pos="720"/>
        </w:tabs>
        <w:autoSpaceDE w:val="0"/>
        <w:autoSpaceDN w:val="0"/>
        <w:adjustRightInd w:val="0"/>
        <w:ind w:hanging="720"/>
        <w:rPr>
          <w:rFonts w:ascii="Helvetica" w:hAnsi="Helvetica" w:cs="Helvetica"/>
          <w:kern w:val="1"/>
          <w:sz w:val="28"/>
          <w:szCs w:val="28"/>
        </w:rPr>
      </w:pPr>
      <w:r>
        <w:rPr>
          <w:rFonts w:ascii="Helvetica" w:hAnsi="Helvetica" w:cs="Helvetica"/>
          <w:b/>
          <w:bCs/>
          <w:sz w:val="28"/>
          <w:szCs w:val="28"/>
        </w:rPr>
        <w:t>Personal questions</w:t>
      </w:r>
    </w:p>
    <w:p w:rsidR="00267894" w:rsidRDefault="00267894" w:rsidP="00267894">
      <w:pPr>
        <w:widowControl w:val="0"/>
        <w:autoSpaceDE w:val="0"/>
        <w:autoSpaceDN w:val="0"/>
        <w:adjustRightInd w:val="0"/>
        <w:rPr>
          <w:rFonts w:ascii="Helvetica" w:hAnsi="Helvetica" w:cs="Helvetica"/>
          <w:kern w:val="1"/>
        </w:rPr>
      </w:pPr>
    </w:p>
    <w:p w:rsidR="00267894" w:rsidRDefault="00267894" w:rsidP="002678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4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Have you ever been to New York?</w:t>
      </w:r>
    </w:p>
    <w:p w:rsidR="00267894" w:rsidRDefault="00267894" w:rsidP="002678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4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When did you go?</w:t>
      </w:r>
    </w:p>
    <w:p w:rsidR="00267894" w:rsidRDefault="00267894" w:rsidP="002678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4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Where did you go?</w:t>
      </w:r>
    </w:p>
    <w:p w:rsidR="00267894" w:rsidRDefault="00267894" w:rsidP="002678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4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Who did you go with?</w:t>
      </w:r>
    </w:p>
    <w:p w:rsidR="00267894" w:rsidRDefault="00267894" w:rsidP="002678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4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did you do there?</w:t>
      </w:r>
    </w:p>
    <w:p w:rsidR="00267894" w:rsidRDefault="00267894" w:rsidP="00267894">
      <w:pPr>
        <w:widowControl w:val="0"/>
        <w:numPr>
          <w:ilvl w:val="0"/>
          <w:numId w:val="13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440"/>
        <w:ind w:hanging="720"/>
        <w:rPr>
          <w:rFonts w:ascii="Helvetica" w:hAnsi="Helvetica" w:cs="Helvetica"/>
          <w:kern w:val="1"/>
        </w:rPr>
      </w:pPr>
      <w:r>
        <w:rPr>
          <w:rFonts w:ascii="Helvetica" w:hAnsi="Helvetica" w:cs="Helvetica"/>
        </w:rPr>
        <w:t>What did you like about New York?</w:t>
      </w:r>
    </w:p>
    <w:p w:rsidR="00686337" w:rsidRDefault="00267894" w:rsidP="00267894">
      <w:r>
        <w:rPr>
          <w:rFonts w:ascii="Helvetica" w:hAnsi="Helvetica" w:cs="Helvetica"/>
        </w:rPr>
        <w:t>Would you like to live in New York?</w:t>
      </w:r>
      <w:bookmarkStart w:id="0" w:name="_GoBack"/>
      <w:bookmarkEnd w:id="0"/>
    </w:p>
    <w:sectPr w:rsidR="00686337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00000007"/>
    <w:lvl w:ilvl="0" w:tplc="0000025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lowerLetter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894"/>
    <w:rsid w:val="00267894"/>
    <w:rsid w:val="0068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CB1EE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152</Words>
  <Characters>873</Characters>
  <Application>Microsoft Macintosh Word</Application>
  <DocSecurity>0</DocSecurity>
  <Lines>7</Lines>
  <Paragraphs>2</Paragraphs>
  <ScaleCrop>false</ScaleCrop>
  <Company>USM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1</cp:revision>
  <dcterms:created xsi:type="dcterms:W3CDTF">2012-10-04T18:57:00Z</dcterms:created>
  <dcterms:modified xsi:type="dcterms:W3CDTF">2012-10-04T18:58:00Z</dcterms:modified>
</cp:coreProperties>
</file>